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:rsidR="00E01984" w:rsidRDefault="00E01984" w:rsidP="00CF7A0E">
      <w:pPr>
        <w:ind w:right="5954"/>
        <w:rPr>
          <w:rFonts w:asciiTheme="minorHAnsi" w:hAnsiTheme="minorHAnsi" w:cstheme="minorHAnsi"/>
        </w:rPr>
      </w:pPr>
    </w:p>
    <w:p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69012D" w:rsidRDefault="0069012D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</w:p>
    <w:p w:rsidR="006975BB" w:rsidRPr="00CF7A0E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F7A0E">
        <w:rPr>
          <w:rFonts w:asciiTheme="minorHAnsi" w:hAnsiTheme="minorHAnsi" w:cstheme="minorHAnsi"/>
          <w:b/>
          <w:sz w:val="24"/>
          <w:szCs w:val="24"/>
          <w:u w:val="single"/>
        </w:rPr>
        <w:t>O</w:t>
      </w:r>
      <w:bookmarkStart w:id="0" w:name="_GoBack"/>
      <w:bookmarkEnd w:id="0"/>
      <w:r w:rsidRPr="00CF7A0E">
        <w:rPr>
          <w:rFonts w:asciiTheme="minorHAnsi" w:hAnsiTheme="minorHAnsi" w:cstheme="minorHAnsi"/>
          <w:b/>
          <w:sz w:val="24"/>
          <w:szCs w:val="24"/>
          <w:u w:val="single"/>
        </w:rPr>
        <w:t xml:space="preserve">świadczenie wykonawcy </w:t>
      </w:r>
    </w:p>
    <w:p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25a ust. 1 ustawy z dnia 29 stycznia 2004 r. </w:t>
      </w:r>
    </w:p>
    <w:p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UPZP), </w:t>
      </w:r>
    </w:p>
    <w:p w:rsidR="006975BB" w:rsidRPr="00CF7A0E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CF7A0E">
        <w:rPr>
          <w:rFonts w:asciiTheme="minorHAnsi" w:hAnsiTheme="minorHAnsi" w:cstheme="minorHAnsi"/>
          <w:b/>
          <w:sz w:val="22"/>
          <w:szCs w:val="24"/>
          <w:u w:val="single"/>
        </w:rPr>
        <w:t>DOTYCZĄCE SPEŁNIANIA WARUNKÓW UDZIAŁU W POSTĘPOWANIU</w:t>
      </w:r>
    </w:p>
    <w:p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:rsidR="00FC46DD" w:rsidRDefault="00B2700F" w:rsidP="004D09F3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  <w:r w:rsidRPr="00555AE7">
        <w:rPr>
          <w:rFonts w:ascii="Calibri" w:hAnsi="Calibri"/>
          <w:b/>
          <w:bCs/>
          <w:sz w:val="24"/>
          <w:szCs w:val="24"/>
        </w:rPr>
        <w:t xml:space="preserve">Budowa ul. Bytowskiej oraz budowa sięgacza Augustowska 3 w ul. Człuchowskiej </w:t>
      </w:r>
      <w:r w:rsidRPr="00555AE7">
        <w:rPr>
          <w:rFonts w:ascii="Calibri" w:hAnsi="Calibri"/>
          <w:b/>
          <w:bCs/>
          <w:sz w:val="24"/>
          <w:szCs w:val="24"/>
        </w:rPr>
        <w:br/>
        <w:t>w Bydgoszczy w ramach Programu BBO</w:t>
      </w:r>
      <w:r w:rsidR="00FC46DD" w:rsidRPr="00B6406C">
        <w:rPr>
          <w:rFonts w:ascii="Calibri" w:hAnsi="Calibri"/>
          <w:b/>
          <w:bCs/>
          <w:sz w:val="24"/>
          <w:szCs w:val="24"/>
        </w:rPr>
        <w:t>.</w:t>
      </w:r>
    </w:p>
    <w:p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01984">
        <w:rPr>
          <w:rFonts w:asciiTheme="minorHAnsi" w:hAnsiTheme="minorHAnsi" w:cstheme="minorHAnsi"/>
          <w:sz w:val="22"/>
          <w:szCs w:val="22"/>
        </w:rPr>
        <w:t>w pkt 10</w:t>
      </w:r>
      <w:r w:rsidR="00A3491D" w:rsidRPr="00E01984">
        <w:rPr>
          <w:rFonts w:asciiTheme="minorHAnsi" w:hAnsiTheme="minorHAnsi" w:cstheme="minorHAnsi"/>
          <w:sz w:val="22"/>
          <w:szCs w:val="22"/>
        </w:rPr>
        <w:t>.</w:t>
      </w:r>
      <w:r w:rsidR="00E01984" w:rsidRPr="00E01984">
        <w:rPr>
          <w:rFonts w:asciiTheme="minorHAnsi" w:hAnsiTheme="minorHAnsi" w:cstheme="minorHAnsi"/>
          <w:sz w:val="22"/>
          <w:szCs w:val="22"/>
        </w:rPr>
        <w:t>3</w:t>
      </w:r>
      <w:r w:rsidRPr="00E01984">
        <w:rPr>
          <w:rFonts w:asciiTheme="minorHAnsi" w:hAnsiTheme="minorHAnsi" w:cstheme="minorHAnsi"/>
          <w:sz w:val="22"/>
          <w:szCs w:val="22"/>
        </w:rPr>
        <w:t xml:space="preserve"> SIWZ</w:t>
      </w:r>
      <w:r w:rsidR="00743127" w:rsidRPr="00E01984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………….……</w:t>
      </w:r>
      <w:r w:rsidR="00CF7A0E">
        <w:rPr>
          <w:rFonts w:asciiTheme="minorHAnsi" w:hAnsiTheme="minorHAnsi" w:cstheme="minorHAnsi"/>
          <w:sz w:val="22"/>
          <w:szCs w:val="22"/>
        </w:rPr>
        <w:t>…….</w:t>
      </w:r>
      <w:r w:rsidRPr="00CF7A0E">
        <w:rPr>
          <w:rFonts w:asciiTheme="minorHAnsi" w:hAnsiTheme="minorHAnsi" w:cstheme="minorHAnsi"/>
          <w:sz w:val="22"/>
          <w:szCs w:val="22"/>
        </w:rPr>
        <w:t xml:space="preserve">. </w:t>
      </w:r>
      <w:r w:rsidRPr="00CF7A0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F7A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  <w:t>………..</w:t>
      </w:r>
      <w:r w:rsidRPr="00CF7A0E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6975BB" w:rsidRPr="00CF7A0E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F7A0E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Oświadczam, że w celu wykazania spełniania warunków udziału w postępowaniu, określonych przez Zamawiającego w pkt 10</w:t>
      </w:r>
      <w:r w:rsidR="00A3491D" w:rsidRPr="00CF7A0E">
        <w:rPr>
          <w:rFonts w:asciiTheme="minorHAnsi" w:hAnsiTheme="minorHAnsi" w:cstheme="minorHAnsi"/>
          <w:sz w:val="22"/>
          <w:szCs w:val="21"/>
        </w:rPr>
        <w:t>.</w:t>
      </w:r>
      <w:r w:rsidR="00E01984">
        <w:rPr>
          <w:rFonts w:asciiTheme="minorHAnsi" w:hAnsiTheme="minorHAnsi" w:cstheme="minorHAnsi"/>
          <w:sz w:val="22"/>
          <w:szCs w:val="21"/>
        </w:rPr>
        <w:t>3</w:t>
      </w:r>
      <w:r w:rsidR="006F5D8C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 xml:space="preserve"> SIWZ polegam na zasobach następującego/</w:t>
      </w:r>
      <w:proofErr w:type="spellStart"/>
      <w:r w:rsidRPr="00CF7A0E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CF7A0E">
        <w:rPr>
          <w:rFonts w:asciiTheme="minorHAnsi" w:hAnsiTheme="minorHAnsi" w:cstheme="minorHAnsi"/>
          <w:sz w:val="22"/>
          <w:szCs w:val="21"/>
        </w:rPr>
        <w:t xml:space="preserve"> podmiotu/ów: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(wskazać podmiot (nazwę, adres, NIP, Regon nr KRS- o ile dotyczy )określić odpowiedni zakres dla wskazanego podmiotu). </w:t>
      </w:r>
    </w:p>
    <w:p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:rsidR="006975BB" w:rsidRPr="00CF7A0E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………….……</w:t>
      </w:r>
      <w:r w:rsidR="00CF7A0E">
        <w:rPr>
          <w:rFonts w:asciiTheme="minorHAnsi" w:hAnsiTheme="minorHAnsi" w:cstheme="minorHAnsi"/>
          <w:sz w:val="22"/>
          <w:szCs w:val="22"/>
        </w:rPr>
        <w:t>……………</w:t>
      </w:r>
      <w:r w:rsidRPr="00CF7A0E">
        <w:rPr>
          <w:rFonts w:asciiTheme="minorHAnsi" w:hAnsiTheme="minorHAnsi" w:cstheme="minorHAnsi"/>
          <w:sz w:val="22"/>
          <w:szCs w:val="22"/>
        </w:rPr>
        <w:t xml:space="preserve"> </w:t>
      </w:r>
      <w:r w:rsidRPr="00CF7A0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F7A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Pr="00CF7A0E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…..</w:t>
      </w:r>
    </w:p>
    <w:p w:rsidR="006975BB" w:rsidRPr="00CF7A0E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F7A0E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>) do składania oświadczeń woli w imieniu wykonawcy/pełnomocnika</w:t>
      </w:r>
    </w:p>
    <w:p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……………………………………………………………………………………………………………….…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</w:p>
    <w:p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>………………</w:t>
      </w:r>
      <w:r w:rsidR="00661C21">
        <w:rPr>
          <w:rFonts w:asciiTheme="minorHAnsi" w:hAnsiTheme="minorHAnsi" w:cstheme="minorHAnsi"/>
          <w:sz w:val="22"/>
          <w:szCs w:val="22"/>
        </w:rPr>
        <w:t>…………….</w:t>
      </w:r>
      <w:r w:rsidRPr="00661C21">
        <w:rPr>
          <w:rFonts w:asciiTheme="minorHAnsi" w:hAnsiTheme="minorHAnsi" w:cstheme="minorHAnsi"/>
          <w:sz w:val="22"/>
          <w:szCs w:val="22"/>
        </w:rPr>
        <w:t xml:space="preserve"> </w:t>
      </w:r>
      <w:r w:rsidRPr="00661C21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661C21">
        <w:rPr>
          <w:rFonts w:asciiTheme="minorHAnsi" w:hAnsiTheme="minorHAnsi" w:cstheme="minorHAnsi"/>
          <w:sz w:val="22"/>
          <w:szCs w:val="22"/>
        </w:rPr>
        <w:t xml:space="preserve">dnia ………….……. r.  </w:t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Pr="00661C21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661C21">
        <w:rPr>
          <w:rFonts w:asciiTheme="minorHAnsi" w:hAnsiTheme="minorHAnsi" w:cstheme="minorHAnsi"/>
          <w:sz w:val="22"/>
          <w:szCs w:val="22"/>
        </w:rPr>
        <w:t>….</w:t>
      </w:r>
    </w:p>
    <w:p w:rsidR="006975BB" w:rsidRPr="00661C21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1C21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:rsidR="006975BB" w:rsidRPr="00743127" w:rsidRDefault="006975BB" w:rsidP="00743127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C03C41" w:rsidP="00095C4E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p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C41" w:rsidRDefault="00C03C41">
      <w:r>
        <w:separator/>
      </w:r>
    </w:p>
  </w:endnote>
  <w:endnote w:type="continuationSeparator" w:id="0">
    <w:p w:rsidR="00C03C41" w:rsidRDefault="00C03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C41" w:rsidRDefault="00C03C41">
      <w:r>
        <w:separator/>
      </w:r>
    </w:p>
  </w:footnote>
  <w:footnote w:type="continuationSeparator" w:id="0">
    <w:p w:rsidR="00C03C41" w:rsidRDefault="00C03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D8C" w:rsidRPr="004C6762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FC46DD">
      <w:rPr>
        <w:rFonts w:ascii="Calibri" w:hAnsi="Calibri"/>
        <w:sz w:val="36"/>
      </w:rPr>
      <w:t>4</w:t>
    </w:r>
    <w:r w:rsidR="00D3392D">
      <w:rPr>
        <w:rFonts w:ascii="Calibri" w:hAnsi="Calibri"/>
        <w:sz w:val="36"/>
      </w:rPr>
      <w:t>/20</w:t>
    </w:r>
    <w:r w:rsidR="00230009">
      <w:rPr>
        <w:rFonts w:ascii="Calibri" w:hAnsi="Calibri"/>
        <w:sz w:val="36"/>
      </w:rPr>
      <w:t>20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E01984">
      <w:rPr>
        <w:rFonts w:ascii="Calibri" w:hAnsi="Calibri"/>
        <w:i/>
        <w:sz w:val="18"/>
      </w:rPr>
      <w:t>5</w:t>
    </w:r>
    <w:r w:rsidR="004C6762" w:rsidRPr="004C6762">
      <w:rPr>
        <w:rFonts w:ascii="Calibri" w:hAnsi="Calibri"/>
        <w:i/>
        <w:sz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1D8"/>
    <w:rsid w:val="00204A91"/>
    <w:rsid w:val="00207F18"/>
    <w:rsid w:val="00210B33"/>
    <w:rsid w:val="002117A7"/>
    <w:rsid w:val="00212B5F"/>
    <w:rsid w:val="0022700A"/>
    <w:rsid w:val="00227A74"/>
    <w:rsid w:val="00230009"/>
    <w:rsid w:val="00231556"/>
    <w:rsid w:val="00241B66"/>
    <w:rsid w:val="00242F30"/>
    <w:rsid w:val="00260715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E4E"/>
    <w:rsid w:val="00923E48"/>
    <w:rsid w:val="00927127"/>
    <w:rsid w:val="009356DC"/>
    <w:rsid w:val="00936DD5"/>
    <w:rsid w:val="0094502F"/>
    <w:rsid w:val="00947EFB"/>
    <w:rsid w:val="00954564"/>
    <w:rsid w:val="00967690"/>
    <w:rsid w:val="00970DEF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E03A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2700F"/>
    <w:rsid w:val="00B305CE"/>
    <w:rsid w:val="00B32057"/>
    <w:rsid w:val="00B321D0"/>
    <w:rsid w:val="00B34D28"/>
    <w:rsid w:val="00B41ED2"/>
    <w:rsid w:val="00B46EEE"/>
    <w:rsid w:val="00B5031E"/>
    <w:rsid w:val="00B51153"/>
    <w:rsid w:val="00B56148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3C4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34E9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46DD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5F72B7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Tomasz Szymański</cp:lastModifiedBy>
  <cp:revision>8</cp:revision>
  <cp:lastPrinted>2018-07-06T10:29:00Z</cp:lastPrinted>
  <dcterms:created xsi:type="dcterms:W3CDTF">2019-01-17T07:42:00Z</dcterms:created>
  <dcterms:modified xsi:type="dcterms:W3CDTF">2020-01-13T13:57:00Z</dcterms:modified>
</cp:coreProperties>
</file>